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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officeDocument/2006/relationships/extended-properties" Target="docProps/app.xml"/><Relationship Id="rId3" Type="http://schemas.openxmlformats.org/package/2006/relationships/metadata/core-properties" Target="docProps/core.xml"/></Relationships>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rPr>
          <w:rFonts w:cs="Times New Roman" w:hAnsi="Times New Roman" w:eastAsia="Times New Roman" w:ascii="Times New Roman"/>
          <w:sz w:val="21"/>
          <w:szCs w:val="21"/>
        </w:rPr>
        <w:jc w:val="left"/>
        <w:spacing w:before="93"/>
        <w:ind w:left="112"/>
      </w:pPr>
      <w:r>
        <w:rPr>
          <w:rFonts w:cs="Times New Roman" w:hAnsi="Times New Roman" w:eastAsia="Times New Roman" w:ascii="Times New Roman"/>
          <w:spacing w:val="-8"/>
          <w:w w:val="77"/>
          <w:sz w:val="21"/>
          <w:szCs w:val="21"/>
        </w:rPr>
        <w:t>L</w:t>
      </w:r>
      <w:r>
        <w:rPr>
          <w:rFonts w:cs="Times New Roman" w:hAnsi="Times New Roman" w:eastAsia="Times New Roman" w:ascii="Times New Roman"/>
          <w:spacing w:val="0"/>
          <w:w w:val="116"/>
          <w:sz w:val="21"/>
          <w:szCs w:val="21"/>
        </w:rPr>
        <w:t>e</w:t>
      </w:r>
      <w:r>
        <w:rPr>
          <w:rFonts w:cs="Times New Roman" w:hAnsi="Times New Roman" w:eastAsia="Times New Roman" w:ascii="Times New Roman"/>
          <w:spacing w:val="-5"/>
          <w:w w:val="101"/>
          <w:sz w:val="21"/>
          <w:szCs w:val="21"/>
        </w:rPr>
        <w:t>g</w:t>
      </w:r>
      <w:r>
        <w:rPr>
          <w:rFonts w:cs="Times New Roman" w:hAnsi="Times New Roman" w:eastAsia="Times New Roman" w:ascii="Times New Roman"/>
          <w:spacing w:val="5"/>
          <w:w w:val="105"/>
          <w:sz w:val="21"/>
          <w:szCs w:val="21"/>
        </w:rPr>
        <w:t>a</w:t>
      </w:r>
      <w:r>
        <w:rPr>
          <w:rFonts w:cs="Times New Roman" w:hAnsi="Times New Roman" w:eastAsia="Times New Roman" w:ascii="Times New Roman"/>
          <w:spacing w:val="0"/>
          <w:w w:val="76"/>
          <w:sz w:val="21"/>
          <w:szCs w:val="21"/>
        </w:rPr>
        <w:t>l</w:t>
      </w:r>
      <w:r>
        <w:rPr>
          <w:rFonts w:cs="Times New Roman" w:hAnsi="Times New Roman" w:eastAsia="Times New Roman" w:ascii="Times New Roman"/>
          <w:spacing w:val="2"/>
          <w:w w:val="100"/>
          <w:sz w:val="21"/>
          <w:szCs w:val="21"/>
        </w:rPr>
        <w:t> </w:t>
      </w:r>
      <w:r>
        <w:rPr>
          <w:rFonts w:cs="Times New Roman" w:hAnsi="Times New Roman" w:eastAsia="Times New Roman" w:ascii="Times New Roman"/>
          <w:spacing w:val="4"/>
          <w:w w:val="103"/>
          <w:sz w:val="21"/>
          <w:szCs w:val="21"/>
        </w:rPr>
        <w:t>d</w:t>
      </w:r>
      <w:r>
        <w:rPr>
          <w:rFonts w:cs="Times New Roman" w:hAnsi="Times New Roman" w:eastAsia="Times New Roman" w:ascii="Times New Roman"/>
          <w:spacing w:val="1"/>
          <w:w w:val="116"/>
          <w:sz w:val="21"/>
          <w:szCs w:val="21"/>
        </w:rPr>
        <w:t>e</w:t>
      </w:r>
      <w:r>
        <w:rPr>
          <w:rFonts w:cs="Times New Roman" w:hAnsi="Times New Roman" w:eastAsia="Times New Roman" w:ascii="Times New Roman"/>
          <w:spacing w:val="-4"/>
          <w:w w:val="105"/>
          <w:sz w:val="21"/>
          <w:szCs w:val="21"/>
        </w:rPr>
        <w:t>s</w:t>
      </w:r>
      <w:r>
        <w:rPr>
          <w:rFonts w:cs="Times New Roman" w:hAnsi="Times New Roman" w:eastAsia="Times New Roman" w:ascii="Times New Roman"/>
          <w:spacing w:val="-3"/>
          <w:w w:val="102"/>
          <w:sz w:val="21"/>
          <w:szCs w:val="21"/>
        </w:rPr>
        <w:t>c</w:t>
      </w:r>
      <w:r>
        <w:rPr>
          <w:rFonts w:cs="Times New Roman" w:hAnsi="Times New Roman" w:eastAsia="Times New Roman" w:ascii="Times New Roman"/>
          <w:spacing w:val="-7"/>
          <w:w w:val="117"/>
          <w:sz w:val="21"/>
          <w:szCs w:val="21"/>
        </w:rPr>
        <w:t>r</w:t>
      </w:r>
      <w:r>
        <w:rPr>
          <w:rFonts w:cs="Times New Roman" w:hAnsi="Times New Roman" w:eastAsia="Times New Roman" w:ascii="Times New Roman"/>
          <w:spacing w:val="3"/>
          <w:w w:val="79"/>
          <w:sz w:val="21"/>
          <w:szCs w:val="21"/>
        </w:rPr>
        <w:t>i</w:t>
      </w:r>
      <w:r>
        <w:rPr>
          <w:rFonts w:cs="Times New Roman" w:hAnsi="Times New Roman" w:eastAsia="Times New Roman" w:ascii="Times New Roman"/>
          <w:spacing w:val="-1"/>
          <w:w w:val="109"/>
          <w:sz w:val="21"/>
          <w:szCs w:val="21"/>
        </w:rPr>
        <w:t>p</w:t>
      </w:r>
      <w:r>
        <w:rPr>
          <w:rFonts w:cs="Times New Roman" w:hAnsi="Times New Roman" w:eastAsia="Times New Roman" w:ascii="Times New Roman"/>
          <w:spacing w:val="-3"/>
          <w:w w:val="130"/>
          <w:sz w:val="21"/>
          <w:szCs w:val="21"/>
        </w:rPr>
        <w:t>t</w:t>
      </w:r>
      <w:r>
        <w:rPr>
          <w:rFonts w:cs="Times New Roman" w:hAnsi="Times New Roman" w:eastAsia="Times New Roman" w:ascii="Times New Roman"/>
          <w:spacing w:val="3"/>
          <w:w w:val="79"/>
          <w:sz w:val="21"/>
          <w:szCs w:val="21"/>
        </w:rPr>
        <w:t>i</w:t>
      </w:r>
      <w:r>
        <w:rPr>
          <w:rFonts w:cs="Times New Roman" w:hAnsi="Times New Roman" w:eastAsia="Times New Roman" w:ascii="Times New Roman"/>
          <w:spacing w:val="0"/>
          <w:w w:val="109"/>
          <w:sz w:val="21"/>
          <w:szCs w:val="21"/>
        </w:rPr>
        <w:t>o</w:t>
      </w:r>
      <w:r>
        <w:rPr>
          <w:rFonts w:cs="Times New Roman" w:hAnsi="Times New Roman" w:eastAsia="Times New Roman" w:ascii="Times New Roman"/>
          <w:spacing w:val="4"/>
          <w:w w:val="103"/>
          <w:sz w:val="21"/>
          <w:szCs w:val="21"/>
        </w:rPr>
        <w:t>n</w:t>
      </w:r>
      <w:r>
        <w:rPr>
          <w:rFonts w:cs="Times New Roman" w:hAnsi="Times New Roman" w:eastAsia="Times New Roman" w:ascii="Times New Roman"/>
          <w:spacing w:val="0"/>
          <w:w w:val="94"/>
          <w:sz w:val="21"/>
          <w:szCs w:val="21"/>
        </w:rPr>
        <w:t>.</w:t>
      </w:r>
      <w:r>
        <w:rPr>
          <w:rFonts w:cs="Times New Roman" w:hAnsi="Times New Roman" w:eastAsia="Times New Roman" w:ascii="Times New Roman"/>
          <w:spacing w:val="0"/>
          <w:w w:val="100"/>
          <w:sz w:val="21"/>
          <w:szCs w:val="21"/>
        </w:rPr>
      </w:r>
    </w:p>
    <w:p>
      <w:pPr>
        <w:rPr>
          <w:sz w:val="19"/>
          <w:szCs w:val="19"/>
        </w:rPr>
        <w:jc w:val="left"/>
        <w:spacing w:before="9" w:lineRule="exact" w:line="180"/>
      </w:pPr>
      <w:r>
        <w:rPr>
          <w:sz w:val="19"/>
          <w:szCs w:val="19"/>
        </w:rPr>
      </w:r>
    </w:p>
    <w:p>
      <w:pPr>
        <w:rPr>
          <w:rFonts w:cs="Times New Roman" w:hAnsi="Times New Roman" w:eastAsia="Times New Roman" w:ascii="Times New Roman"/>
          <w:sz w:val="21"/>
          <w:szCs w:val="21"/>
        </w:rPr>
        <w:jc w:val="left"/>
        <w:spacing w:lineRule="auto" w:line="282"/>
        <w:ind w:left="112" w:right="79"/>
      </w:pPr>
      <w:r>
        <w:rPr>
          <w:rFonts w:cs="Times New Roman" w:hAnsi="Times New Roman" w:eastAsia="Times New Roman" w:ascii="Times New Roman"/>
          <w:spacing w:val="0"/>
          <w:w w:val="85"/>
          <w:sz w:val="21"/>
          <w:szCs w:val="21"/>
        </w:rPr>
        <w:t>P</w:t>
      </w:r>
      <w:r>
        <w:rPr>
          <w:rFonts w:cs="Times New Roman" w:hAnsi="Times New Roman" w:eastAsia="Times New Roman" w:ascii="Times New Roman"/>
          <w:spacing w:val="-7"/>
          <w:w w:val="85"/>
          <w:sz w:val="21"/>
          <w:szCs w:val="21"/>
        </w:rPr>
        <w:t>A</w:t>
      </w:r>
      <w:r>
        <w:rPr>
          <w:rFonts w:cs="Times New Roman" w:hAnsi="Times New Roman" w:eastAsia="Times New Roman" w:ascii="Times New Roman"/>
          <w:spacing w:val="-3"/>
          <w:w w:val="85"/>
          <w:sz w:val="21"/>
          <w:szCs w:val="21"/>
        </w:rPr>
        <w:t>R</w:t>
      </w:r>
      <w:r>
        <w:rPr>
          <w:rFonts w:cs="Times New Roman" w:hAnsi="Times New Roman" w:eastAsia="Times New Roman" w:ascii="Times New Roman"/>
          <w:spacing w:val="-3"/>
          <w:w w:val="85"/>
          <w:sz w:val="21"/>
          <w:szCs w:val="21"/>
        </w:rPr>
        <w:t>C</w:t>
      </w:r>
      <w:r>
        <w:rPr>
          <w:rFonts w:cs="Times New Roman" w:hAnsi="Times New Roman" w:eastAsia="Times New Roman" w:ascii="Times New Roman"/>
          <w:spacing w:val="-1"/>
          <w:w w:val="85"/>
          <w:sz w:val="21"/>
          <w:szCs w:val="21"/>
        </w:rPr>
        <w:t>E</w:t>
      </w:r>
      <w:r>
        <w:rPr>
          <w:rFonts w:cs="Times New Roman" w:hAnsi="Times New Roman" w:eastAsia="Times New Roman" w:ascii="Times New Roman"/>
          <w:spacing w:val="0"/>
          <w:w w:val="85"/>
          <w:sz w:val="21"/>
          <w:szCs w:val="21"/>
        </w:rPr>
        <w:t>L</w:t>
      </w:r>
      <w:r>
        <w:rPr>
          <w:rFonts w:cs="Times New Roman" w:hAnsi="Times New Roman" w:eastAsia="Times New Roman" w:ascii="Times New Roman"/>
          <w:spacing w:val="-6"/>
          <w:w w:val="85"/>
          <w:sz w:val="21"/>
          <w:szCs w:val="21"/>
        </w:rPr>
        <w:t> </w:t>
      </w:r>
      <w:r>
        <w:rPr>
          <w:rFonts w:cs="Times New Roman" w:hAnsi="Times New Roman" w:eastAsia="Times New Roman" w:ascii="Times New Roman"/>
          <w:spacing w:val="0"/>
          <w:w w:val="85"/>
          <w:sz w:val="21"/>
          <w:szCs w:val="21"/>
        </w:rPr>
        <w:t>A</w:t>
      </w:r>
      <w:r>
        <w:rPr>
          <w:rFonts w:cs="Times New Roman" w:hAnsi="Times New Roman" w:eastAsia="Times New Roman" w:ascii="Times New Roman"/>
          <w:spacing w:val="0"/>
          <w:w w:val="85"/>
          <w:sz w:val="21"/>
          <w:szCs w:val="21"/>
        </w:rPr>
        <w:t> </w:t>
      </w:r>
      <w:r>
        <w:rPr>
          <w:rFonts w:cs="Times New Roman" w:hAnsi="Times New Roman" w:eastAsia="Times New Roman" w:ascii="Times New Roman"/>
          <w:spacing w:val="0"/>
          <w:w w:val="85"/>
          <w:sz w:val="21"/>
          <w:szCs w:val="21"/>
        </w:rPr>
        <w:t>O</w:t>
      </w:r>
      <w:r>
        <w:rPr>
          <w:rFonts w:cs="Times New Roman" w:hAnsi="Times New Roman" w:eastAsia="Times New Roman" w:ascii="Times New Roman"/>
          <w:spacing w:val="0"/>
          <w:w w:val="85"/>
          <w:sz w:val="21"/>
          <w:szCs w:val="21"/>
        </w:rPr>
        <w:t>F</w:t>
      </w:r>
      <w:r>
        <w:rPr>
          <w:rFonts w:cs="Times New Roman" w:hAnsi="Times New Roman" w:eastAsia="Times New Roman" w:ascii="Times New Roman"/>
          <w:spacing w:val="16"/>
          <w:w w:val="85"/>
          <w:sz w:val="21"/>
          <w:szCs w:val="21"/>
        </w:rPr>
        <w:t> </w:t>
      </w:r>
      <w:r>
        <w:rPr>
          <w:rFonts w:cs="Times New Roman" w:hAnsi="Times New Roman" w:eastAsia="Times New Roman" w:ascii="Times New Roman"/>
          <w:spacing w:val="-2"/>
          <w:w w:val="85"/>
          <w:sz w:val="21"/>
          <w:szCs w:val="21"/>
        </w:rPr>
        <w:t>R</w:t>
      </w:r>
      <w:r>
        <w:rPr>
          <w:rFonts w:cs="Times New Roman" w:hAnsi="Times New Roman" w:eastAsia="Times New Roman" w:ascii="Times New Roman"/>
          <w:spacing w:val="-8"/>
          <w:w w:val="85"/>
          <w:sz w:val="21"/>
          <w:szCs w:val="21"/>
        </w:rPr>
        <w:t>L</w:t>
      </w:r>
      <w:r>
        <w:rPr>
          <w:rFonts w:cs="Times New Roman" w:hAnsi="Times New Roman" w:eastAsia="Times New Roman" w:ascii="Times New Roman"/>
          <w:spacing w:val="0"/>
          <w:w w:val="85"/>
          <w:sz w:val="21"/>
          <w:szCs w:val="21"/>
        </w:rPr>
        <w:t>J</w:t>
      </w:r>
      <w:r>
        <w:rPr>
          <w:rFonts w:cs="Times New Roman" w:hAnsi="Times New Roman" w:eastAsia="Times New Roman" w:ascii="Times New Roman"/>
          <w:spacing w:val="-8"/>
          <w:w w:val="85"/>
          <w:sz w:val="21"/>
          <w:szCs w:val="21"/>
        </w:rPr>
        <w:t> </w:t>
      </w:r>
      <w:r>
        <w:rPr>
          <w:rFonts w:cs="Times New Roman" w:hAnsi="Times New Roman" w:eastAsia="Times New Roman" w:ascii="Times New Roman"/>
          <w:spacing w:val="-7"/>
          <w:w w:val="85"/>
          <w:sz w:val="21"/>
          <w:szCs w:val="21"/>
        </w:rPr>
        <w:t>C</w:t>
      </w:r>
      <w:r>
        <w:rPr>
          <w:rFonts w:cs="Times New Roman" w:hAnsi="Times New Roman" w:eastAsia="Times New Roman" w:ascii="Times New Roman"/>
          <w:spacing w:val="0"/>
          <w:w w:val="94"/>
          <w:sz w:val="21"/>
          <w:szCs w:val="21"/>
        </w:rPr>
        <w:t>O</w:t>
      </w:r>
      <w:r>
        <w:rPr>
          <w:rFonts w:cs="Times New Roman" w:hAnsi="Times New Roman" w:eastAsia="Times New Roman" w:ascii="Times New Roman"/>
          <w:spacing w:val="5"/>
          <w:w w:val="95"/>
          <w:sz w:val="21"/>
          <w:szCs w:val="21"/>
        </w:rPr>
        <w:t>M</w:t>
      </w:r>
      <w:r>
        <w:rPr>
          <w:rFonts w:cs="Times New Roman" w:hAnsi="Times New Roman" w:eastAsia="Times New Roman" w:ascii="Times New Roman"/>
          <w:spacing w:val="8"/>
          <w:w w:val="95"/>
          <w:sz w:val="21"/>
          <w:szCs w:val="21"/>
        </w:rPr>
        <w:t>M</w:t>
      </w:r>
      <w:r>
        <w:rPr>
          <w:rFonts w:cs="Times New Roman" w:hAnsi="Times New Roman" w:eastAsia="Times New Roman" w:ascii="Times New Roman"/>
          <w:spacing w:val="1"/>
          <w:w w:val="81"/>
          <w:sz w:val="21"/>
          <w:szCs w:val="21"/>
        </w:rPr>
        <w:t>E</w:t>
      </w:r>
      <w:r>
        <w:rPr>
          <w:rFonts w:cs="Times New Roman" w:hAnsi="Times New Roman" w:eastAsia="Times New Roman" w:ascii="Times New Roman"/>
          <w:spacing w:val="-5"/>
          <w:w w:val="85"/>
          <w:sz w:val="21"/>
          <w:szCs w:val="21"/>
        </w:rPr>
        <w:t>R</w:t>
      </w:r>
      <w:r>
        <w:rPr>
          <w:rFonts w:cs="Times New Roman" w:hAnsi="Times New Roman" w:eastAsia="Times New Roman" w:ascii="Times New Roman"/>
          <w:spacing w:val="-5"/>
          <w:w w:val="85"/>
          <w:sz w:val="21"/>
          <w:szCs w:val="21"/>
        </w:rPr>
        <w:t>C</w:t>
      </w:r>
      <w:r>
        <w:rPr>
          <w:rFonts w:cs="Times New Roman" w:hAnsi="Times New Roman" w:eastAsia="Times New Roman" w:ascii="Times New Roman"/>
          <w:spacing w:val="7"/>
          <w:w w:val="67"/>
          <w:sz w:val="21"/>
          <w:szCs w:val="21"/>
        </w:rPr>
        <w:t>I</w:t>
      </w:r>
      <w:r>
        <w:rPr>
          <w:rFonts w:cs="Times New Roman" w:hAnsi="Times New Roman" w:eastAsia="Times New Roman" w:ascii="Times New Roman"/>
          <w:spacing w:val="-8"/>
          <w:w w:val="87"/>
          <w:sz w:val="21"/>
          <w:szCs w:val="21"/>
        </w:rPr>
        <w:t>A</w:t>
      </w:r>
      <w:r>
        <w:rPr>
          <w:rFonts w:cs="Times New Roman" w:hAnsi="Times New Roman" w:eastAsia="Times New Roman" w:ascii="Times New Roman"/>
          <w:spacing w:val="-8"/>
          <w:w w:val="77"/>
          <w:sz w:val="21"/>
          <w:szCs w:val="21"/>
        </w:rPr>
        <w:t>L</w:t>
      </w:r>
      <w:r>
        <w:rPr>
          <w:rFonts w:cs="Times New Roman" w:hAnsi="Times New Roman" w:eastAsia="Times New Roman" w:ascii="Times New Roman"/>
          <w:spacing w:val="0"/>
          <w:w w:val="95"/>
          <w:sz w:val="21"/>
          <w:szCs w:val="21"/>
        </w:rPr>
        <w:t>,</w:t>
      </w:r>
      <w:r>
        <w:rPr>
          <w:rFonts w:cs="Times New Roman" w:hAnsi="Times New Roman" w:eastAsia="Times New Roman" w:ascii="Times New Roman"/>
          <w:spacing w:val="1"/>
          <w:w w:val="100"/>
          <w:sz w:val="21"/>
          <w:szCs w:val="21"/>
        </w:rPr>
        <w:t> </w:t>
      </w:r>
      <w:r>
        <w:rPr>
          <w:rFonts w:cs="Times New Roman" w:hAnsi="Times New Roman" w:eastAsia="Times New Roman" w:ascii="Times New Roman"/>
          <w:spacing w:val="-8"/>
          <w:w w:val="87"/>
          <w:sz w:val="21"/>
          <w:szCs w:val="21"/>
        </w:rPr>
        <w:t>A</w:t>
      </w:r>
      <w:r>
        <w:rPr>
          <w:rFonts w:cs="Times New Roman" w:hAnsi="Times New Roman" w:eastAsia="Times New Roman" w:ascii="Times New Roman"/>
          <w:spacing w:val="-5"/>
          <w:w w:val="85"/>
          <w:sz w:val="21"/>
          <w:szCs w:val="21"/>
        </w:rPr>
        <w:t>C</w:t>
      </w:r>
      <w:r>
        <w:rPr>
          <w:rFonts w:cs="Times New Roman" w:hAnsi="Times New Roman" w:eastAsia="Times New Roman" w:ascii="Times New Roman"/>
          <w:spacing w:val="-4"/>
          <w:w w:val="85"/>
          <w:sz w:val="21"/>
          <w:szCs w:val="21"/>
        </w:rPr>
        <w:t>C</w:t>
      </w:r>
      <w:r>
        <w:rPr>
          <w:rFonts w:cs="Times New Roman" w:hAnsi="Times New Roman" w:eastAsia="Times New Roman" w:ascii="Times New Roman"/>
          <w:spacing w:val="-3"/>
          <w:w w:val="94"/>
          <w:sz w:val="21"/>
          <w:szCs w:val="21"/>
        </w:rPr>
        <w:t>O</w:t>
      </w:r>
      <w:r>
        <w:rPr>
          <w:rFonts w:cs="Times New Roman" w:hAnsi="Times New Roman" w:eastAsia="Times New Roman" w:ascii="Times New Roman"/>
          <w:spacing w:val="-2"/>
          <w:w w:val="85"/>
          <w:sz w:val="21"/>
          <w:szCs w:val="21"/>
        </w:rPr>
        <w:t>R</w:t>
      </w:r>
      <w:r>
        <w:rPr>
          <w:rFonts w:cs="Times New Roman" w:hAnsi="Times New Roman" w:eastAsia="Times New Roman" w:ascii="Times New Roman"/>
          <w:spacing w:val="0"/>
          <w:w w:val="88"/>
          <w:sz w:val="21"/>
          <w:szCs w:val="21"/>
        </w:rPr>
        <w:t>D</w:t>
      </w:r>
      <w:r>
        <w:rPr>
          <w:rFonts w:cs="Times New Roman" w:hAnsi="Times New Roman" w:eastAsia="Times New Roman" w:ascii="Times New Roman"/>
          <w:spacing w:val="7"/>
          <w:w w:val="67"/>
          <w:sz w:val="21"/>
          <w:szCs w:val="21"/>
        </w:rPr>
        <w:t>I</w:t>
      </w:r>
      <w:r>
        <w:rPr>
          <w:rFonts w:cs="Times New Roman" w:hAnsi="Times New Roman" w:eastAsia="Times New Roman" w:ascii="Times New Roman"/>
          <w:spacing w:val="6"/>
          <w:w w:val="87"/>
          <w:sz w:val="21"/>
          <w:szCs w:val="21"/>
        </w:rPr>
        <w:t>N</w:t>
      </w:r>
      <w:r>
        <w:rPr>
          <w:rFonts w:cs="Times New Roman" w:hAnsi="Times New Roman" w:eastAsia="Times New Roman" w:ascii="Times New Roman"/>
          <w:spacing w:val="0"/>
          <w:w w:val="86"/>
          <w:sz w:val="21"/>
          <w:szCs w:val="21"/>
        </w:rPr>
        <w:t>G</w:t>
      </w:r>
      <w:r>
        <w:rPr>
          <w:rFonts w:cs="Times New Roman" w:hAnsi="Times New Roman" w:eastAsia="Times New Roman" w:ascii="Times New Roman"/>
          <w:spacing w:val="0"/>
          <w:w w:val="100"/>
          <w:sz w:val="21"/>
          <w:szCs w:val="21"/>
        </w:rPr>
        <w:t> </w:t>
      </w:r>
      <w:r>
        <w:rPr>
          <w:rFonts w:cs="Times New Roman" w:hAnsi="Times New Roman" w:eastAsia="Times New Roman" w:ascii="Times New Roman"/>
          <w:spacing w:val="-8"/>
          <w:w w:val="86"/>
          <w:sz w:val="21"/>
          <w:szCs w:val="21"/>
        </w:rPr>
        <w:t>T</w:t>
      </w:r>
      <w:r>
        <w:rPr>
          <w:rFonts w:cs="Times New Roman" w:hAnsi="Times New Roman" w:eastAsia="Times New Roman" w:ascii="Times New Roman"/>
          <w:spacing w:val="0"/>
          <w:w w:val="86"/>
          <w:sz w:val="21"/>
          <w:szCs w:val="21"/>
        </w:rPr>
        <w:t>O</w:t>
      </w:r>
      <w:r>
        <w:rPr>
          <w:rFonts w:cs="Times New Roman" w:hAnsi="Times New Roman" w:eastAsia="Times New Roman" w:ascii="Times New Roman"/>
          <w:spacing w:val="17"/>
          <w:w w:val="86"/>
          <w:sz w:val="21"/>
          <w:szCs w:val="21"/>
        </w:rPr>
        <w:t> </w:t>
      </w:r>
      <w:r>
        <w:rPr>
          <w:rFonts w:cs="Times New Roman" w:hAnsi="Times New Roman" w:eastAsia="Times New Roman" w:ascii="Times New Roman"/>
          <w:spacing w:val="-8"/>
          <w:w w:val="86"/>
          <w:sz w:val="21"/>
          <w:szCs w:val="21"/>
        </w:rPr>
        <w:t>T</w:t>
      </w:r>
      <w:r>
        <w:rPr>
          <w:rFonts w:cs="Times New Roman" w:hAnsi="Times New Roman" w:eastAsia="Times New Roman" w:ascii="Times New Roman"/>
          <w:spacing w:val="6"/>
          <w:w w:val="86"/>
          <w:sz w:val="21"/>
          <w:szCs w:val="21"/>
        </w:rPr>
        <w:t>H</w:t>
      </w:r>
      <w:r>
        <w:rPr>
          <w:rFonts w:cs="Times New Roman" w:hAnsi="Times New Roman" w:eastAsia="Times New Roman" w:ascii="Times New Roman"/>
          <w:spacing w:val="0"/>
          <w:w w:val="86"/>
          <w:sz w:val="21"/>
          <w:szCs w:val="21"/>
        </w:rPr>
        <w:t>E</w:t>
      </w:r>
      <w:r>
        <w:rPr>
          <w:rFonts w:cs="Times New Roman" w:hAnsi="Times New Roman" w:eastAsia="Times New Roman" w:ascii="Times New Roman"/>
          <w:spacing w:val="-3"/>
          <w:w w:val="86"/>
          <w:sz w:val="21"/>
          <w:szCs w:val="21"/>
        </w:rPr>
        <w:t> </w:t>
      </w:r>
      <w:r>
        <w:rPr>
          <w:rFonts w:cs="Times New Roman" w:hAnsi="Times New Roman" w:eastAsia="Times New Roman" w:ascii="Times New Roman"/>
          <w:spacing w:val="0"/>
          <w:w w:val="86"/>
          <w:sz w:val="21"/>
          <w:szCs w:val="21"/>
        </w:rPr>
        <w:t>P</w:t>
      </w:r>
      <w:r>
        <w:rPr>
          <w:rFonts w:cs="Times New Roman" w:hAnsi="Times New Roman" w:eastAsia="Times New Roman" w:ascii="Times New Roman"/>
          <w:spacing w:val="-7"/>
          <w:w w:val="86"/>
          <w:sz w:val="21"/>
          <w:szCs w:val="21"/>
        </w:rPr>
        <w:t>L</w:t>
      </w:r>
      <w:r>
        <w:rPr>
          <w:rFonts w:cs="Times New Roman" w:hAnsi="Times New Roman" w:eastAsia="Times New Roman" w:ascii="Times New Roman"/>
          <w:spacing w:val="-7"/>
          <w:w w:val="86"/>
          <w:sz w:val="21"/>
          <w:szCs w:val="21"/>
        </w:rPr>
        <w:t>A</w:t>
      </w:r>
      <w:r>
        <w:rPr>
          <w:rFonts w:cs="Times New Roman" w:hAnsi="Times New Roman" w:eastAsia="Times New Roman" w:ascii="Times New Roman"/>
          <w:spacing w:val="0"/>
          <w:w w:val="86"/>
          <w:sz w:val="21"/>
          <w:szCs w:val="21"/>
        </w:rPr>
        <w:t>T</w:t>
      </w:r>
      <w:r>
        <w:rPr>
          <w:rFonts w:cs="Times New Roman" w:hAnsi="Times New Roman" w:eastAsia="Times New Roman" w:ascii="Times New Roman"/>
          <w:spacing w:val="-3"/>
          <w:w w:val="86"/>
          <w:sz w:val="21"/>
          <w:szCs w:val="21"/>
        </w:rPr>
        <w:t> </w:t>
      </w:r>
      <w:r>
        <w:rPr>
          <w:rFonts w:cs="Times New Roman" w:hAnsi="Times New Roman" w:eastAsia="Times New Roman" w:ascii="Times New Roman"/>
          <w:spacing w:val="-8"/>
          <w:w w:val="86"/>
          <w:sz w:val="21"/>
          <w:szCs w:val="21"/>
        </w:rPr>
        <w:t>T</w:t>
      </w:r>
      <w:r>
        <w:rPr>
          <w:rFonts w:cs="Times New Roman" w:hAnsi="Times New Roman" w:eastAsia="Times New Roman" w:ascii="Times New Roman"/>
          <w:spacing w:val="6"/>
          <w:w w:val="86"/>
          <w:sz w:val="21"/>
          <w:szCs w:val="21"/>
        </w:rPr>
        <w:t>H</w:t>
      </w:r>
      <w:r>
        <w:rPr>
          <w:rFonts w:cs="Times New Roman" w:hAnsi="Times New Roman" w:eastAsia="Times New Roman" w:ascii="Times New Roman"/>
          <w:spacing w:val="1"/>
          <w:w w:val="86"/>
          <w:sz w:val="21"/>
          <w:szCs w:val="21"/>
        </w:rPr>
        <w:t>E</w:t>
      </w:r>
      <w:r>
        <w:rPr>
          <w:rFonts w:cs="Times New Roman" w:hAnsi="Times New Roman" w:eastAsia="Times New Roman" w:ascii="Times New Roman"/>
          <w:spacing w:val="-4"/>
          <w:w w:val="86"/>
          <w:sz w:val="21"/>
          <w:szCs w:val="21"/>
        </w:rPr>
        <w:t>R</w:t>
      </w:r>
      <w:r>
        <w:rPr>
          <w:rFonts w:cs="Times New Roman" w:hAnsi="Times New Roman" w:eastAsia="Times New Roman" w:ascii="Times New Roman"/>
          <w:spacing w:val="1"/>
          <w:w w:val="86"/>
          <w:sz w:val="21"/>
          <w:szCs w:val="21"/>
        </w:rPr>
        <w:t>E</w:t>
      </w:r>
      <w:r>
        <w:rPr>
          <w:rFonts w:cs="Times New Roman" w:hAnsi="Times New Roman" w:eastAsia="Times New Roman" w:ascii="Times New Roman"/>
          <w:spacing w:val="0"/>
          <w:w w:val="86"/>
          <w:sz w:val="21"/>
          <w:szCs w:val="21"/>
        </w:rPr>
        <w:t>O</w:t>
      </w:r>
      <w:r>
        <w:rPr>
          <w:rFonts w:cs="Times New Roman" w:hAnsi="Times New Roman" w:eastAsia="Times New Roman" w:ascii="Times New Roman"/>
          <w:spacing w:val="0"/>
          <w:w w:val="86"/>
          <w:sz w:val="21"/>
          <w:szCs w:val="21"/>
        </w:rPr>
        <w:t>F</w:t>
      </w:r>
      <w:r>
        <w:rPr>
          <w:rFonts w:cs="Times New Roman" w:hAnsi="Times New Roman" w:eastAsia="Times New Roman" w:ascii="Times New Roman"/>
          <w:spacing w:val="1"/>
          <w:w w:val="86"/>
          <w:sz w:val="21"/>
          <w:szCs w:val="21"/>
        </w:rPr>
        <w:t> </w:t>
      </w:r>
      <w:r>
        <w:rPr>
          <w:rFonts w:cs="Times New Roman" w:hAnsi="Times New Roman" w:eastAsia="Times New Roman" w:ascii="Times New Roman"/>
          <w:spacing w:val="-7"/>
          <w:w w:val="86"/>
          <w:sz w:val="21"/>
          <w:szCs w:val="21"/>
        </w:rPr>
        <w:t>A</w:t>
      </w:r>
      <w:r>
        <w:rPr>
          <w:rFonts w:cs="Times New Roman" w:hAnsi="Times New Roman" w:eastAsia="Times New Roman" w:ascii="Times New Roman"/>
          <w:spacing w:val="0"/>
          <w:w w:val="86"/>
          <w:sz w:val="21"/>
          <w:szCs w:val="21"/>
        </w:rPr>
        <w:t>S</w:t>
      </w:r>
      <w:r>
        <w:rPr>
          <w:rFonts w:cs="Times New Roman" w:hAnsi="Times New Roman" w:eastAsia="Times New Roman" w:ascii="Times New Roman"/>
          <w:spacing w:val="2"/>
          <w:w w:val="86"/>
          <w:sz w:val="21"/>
          <w:szCs w:val="21"/>
        </w:rPr>
        <w:t> </w:t>
      </w:r>
      <w:r>
        <w:rPr>
          <w:rFonts w:cs="Times New Roman" w:hAnsi="Times New Roman" w:eastAsia="Times New Roman" w:ascii="Times New Roman"/>
          <w:spacing w:val="-4"/>
          <w:w w:val="86"/>
          <w:sz w:val="21"/>
          <w:szCs w:val="21"/>
        </w:rPr>
        <w:t>R</w:t>
      </w:r>
      <w:r>
        <w:rPr>
          <w:rFonts w:cs="Times New Roman" w:hAnsi="Times New Roman" w:eastAsia="Times New Roman" w:ascii="Times New Roman"/>
          <w:spacing w:val="1"/>
          <w:w w:val="86"/>
          <w:sz w:val="21"/>
          <w:szCs w:val="21"/>
        </w:rPr>
        <w:t>E</w:t>
      </w:r>
      <w:r>
        <w:rPr>
          <w:rFonts w:cs="Times New Roman" w:hAnsi="Times New Roman" w:eastAsia="Times New Roman" w:ascii="Times New Roman"/>
          <w:spacing w:val="-4"/>
          <w:w w:val="86"/>
          <w:sz w:val="21"/>
          <w:szCs w:val="21"/>
        </w:rPr>
        <w:t>C</w:t>
      </w:r>
      <w:r>
        <w:rPr>
          <w:rFonts w:cs="Times New Roman" w:hAnsi="Times New Roman" w:eastAsia="Times New Roman" w:ascii="Times New Roman"/>
          <w:spacing w:val="0"/>
          <w:w w:val="86"/>
          <w:sz w:val="21"/>
          <w:szCs w:val="21"/>
        </w:rPr>
        <w:t>O</w:t>
      </w:r>
      <w:r>
        <w:rPr>
          <w:rFonts w:cs="Times New Roman" w:hAnsi="Times New Roman" w:eastAsia="Times New Roman" w:ascii="Times New Roman"/>
          <w:spacing w:val="-4"/>
          <w:w w:val="86"/>
          <w:sz w:val="21"/>
          <w:szCs w:val="21"/>
        </w:rPr>
        <w:t>R</w:t>
      </w:r>
      <w:r>
        <w:rPr>
          <w:rFonts w:cs="Times New Roman" w:hAnsi="Times New Roman" w:eastAsia="Times New Roman" w:ascii="Times New Roman"/>
          <w:spacing w:val="-2"/>
          <w:w w:val="86"/>
          <w:sz w:val="21"/>
          <w:szCs w:val="21"/>
        </w:rPr>
        <w:t>D</w:t>
      </w:r>
      <w:r>
        <w:rPr>
          <w:rFonts w:cs="Times New Roman" w:hAnsi="Times New Roman" w:eastAsia="Times New Roman" w:ascii="Times New Roman"/>
          <w:spacing w:val="1"/>
          <w:w w:val="86"/>
          <w:sz w:val="21"/>
          <w:szCs w:val="21"/>
        </w:rPr>
        <w:t>E</w:t>
      </w:r>
      <w:r>
        <w:rPr>
          <w:rFonts w:cs="Times New Roman" w:hAnsi="Times New Roman" w:eastAsia="Times New Roman" w:ascii="Times New Roman"/>
          <w:spacing w:val="0"/>
          <w:w w:val="86"/>
          <w:sz w:val="21"/>
          <w:szCs w:val="21"/>
        </w:rPr>
        <w:t>D</w:t>
      </w:r>
      <w:r>
        <w:rPr>
          <w:rFonts w:cs="Times New Roman" w:hAnsi="Times New Roman" w:eastAsia="Times New Roman" w:ascii="Times New Roman"/>
          <w:spacing w:val="3"/>
          <w:w w:val="86"/>
          <w:sz w:val="21"/>
          <w:szCs w:val="21"/>
        </w:rPr>
        <w:t> </w:t>
      </w:r>
      <w:r>
        <w:rPr>
          <w:rFonts w:cs="Times New Roman" w:hAnsi="Times New Roman" w:eastAsia="Times New Roman" w:ascii="Times New Roman"/>
          <w:spacing w:val="7"/>
          <w:w w:val="67"/>
          <w:sz w:val="21"/>
          <w:szCs w:val="21"/>
        </w:rPr>
        <w:t>I</w:t>
      </w:r>
      <w:r>
        <w:rPr>
          <w:rFonts w:cs="Times New Roman" w:hAnsi="Times New Roman" w:eastAsia="Times New Roman" w:ascii="Times New Roman"/>
          <w:spacing w:val="0"/>
          <w:w w:val="87"/>
          <w:sz w:val="21"/>
          <w:szCs w:val="21"/>
        </w:rPr>
        <w:t>N</w:t>
      </w:r>
      <w:r>
        <w:rPr>
          <w:rFonts w:cs="Times New Roman" w:hAnsi="Times New Roman" w:eastAsia="Times New Roman" w:ascii="Times New Roman"/>
          <w:spacing w:val="1"/>
          <w:w w:val="100"/>
          <w:sz w:val="21"/>
          <w:szCs w:val="21"/>
        </w:rPr>
        <w:t> </w:t>
      </w:r>
      <w:r>
        <w:rPr>
          <w:rFonts w:cs="Times New Roman" w:hAnsi="Times New Roman" w:eastAsia="Times New Roman" w:ascii="Times New Roman"/>
          <w:spacing w:val="0"/>
          <w:w w:val="86"/>
          <w:sz w:val="21"/>
          <w:szCs w:val="21"/>
        </w:rPr>
        <w:t>P</w:t>
      </w:r>
      <w:r>
        <w:rPr>
          <w:rFonts w:cs="Times New Roman" w:hAnsi="Times New Roman" w:eastAsia="Times New Roman" w:ascii="Times New Roman"/>
          <w:spacing w:val="-7"/>
          <w:w w:val="86"/>
          <w:sz w:val="21"/>
          <w:szCs w:val="21"/>
        </w:rPr>
        <w:t>L</w:t>
      </w:r>
      <w:r>
        <w:rPr>
          <w:rFonts w:cs="Times New Roman" w:hAnsi="Times New Roman" w:eastAsia="Times New Roman" w:ascii="Times New Roman"/>
          <w:spacing w:val="-7"/>
          <w:w w:val="86"/>
          <w:sz w:val="21"/>
          <w:szCs w:val="21"/>
        </w:rPr>
        <w:t>A</w:t>
      </w:r>
      <w:r>
        <w:rPr>
          <w:rFonts w:cs="Times New Roman" w:hAnsi="Times New Roman" w:eastAsia="Times New Roman" w:ascii="Times New Roman"/>
          <w:spacing w:val="0"/>
          <w:w w:val="86"/>
          <w:sz w:val="21"/>
          <w:szCs w:val="21"/>
        </w:rPr>
        <w:t>T</w:t>
      </w:r>
      <w:r>
        <w:rPr>
          <w:rFonts w:cs="Times New Roman" w:hAnsi="Times New Roman" w:eastAsia="Times New Roman" w:ascii="Times New Roman"/>
          <w:spacing w:val="-3"/>
          <w:w w:val="86"/>
          <w:sz w:val="21"/>
          <w:szCs w:val="21"/>
        </w:rPr>
        <w:t> </w:t>
      </w:r>
      <w:r>
        <w:rPr>
          <w:rFonts w:cs="Times New Roman" w:hAnsi="Times New Roman" w:eastAsia="Times New Roman" w:ascii="Times New Roman"/>
          <w:spacing w:val="-2"/>
          <w:w w:val="86"/>
          <w:sz w:val="21"/>
          <w:szCs w:val="21"/>
        </w:rPr>
        <w:t>B</w:t>
      </w:r>
      <w:r>
        <w:rPr>
          <w:rFonts w:cs="Times New Roman" w:hAnsi="Times New Roman" w:eastAsia="Times New Roman" w:ascii="Times New Roman"/>
          <w:spacing w:val="-2"/>
          <w:w w:val="86"/>
          <w:sz w:val="21"/>
          <w:szCs w:val="21"/>
        </w:rPr>
        <w:t>O</w:t>
      </w:r>
      <w:r>
        <w:rPr>
          <w:rFonts w:cs="Times New Roman" w:hAnsi="Times New Roman" w:eastAsia="Times New Roman" w:ascii="Times New Roman"/>
          <w:spacing w:val="-1"/>
          <w:w w:val="86"/>
          <w:sz w:val="21"/>
          <w:szCs w:val="21"/>
        </w:rPr>
        <w:t>O</w:t>
      </w:r>
      <w:r>
        <w:rPr>
          <w:rFonts w:cs="Times New Roman" w:hAnsi="Times New Roman" w:eastAsia="Times New Roman" w:ascii="Times New Roman"/>
          <w:spacing w:val="0"/>
          <w:w w:val="86"/>
          <w:sz w:val="21"/>
          <w:szCs w:val="21"/>
        </w:rPr>
        <w:t>K</w:t>
      </w:r>
      <w:r>
        <w:rPr>
          <w:rFonts w:cs="Times New Roman" w:hAnsi="Times New Roman" w:eastAsia="Times New Roman" w:ascii="Times New Roman"/>
          <w:spacing w:val="6"/>
          <w:w w:val="86"/>
          <w:sz w:val="21"/>
          <w:szCs w:val="21"/>
        </w:rPr>
        <w:t> </w:t>
      </w:r>
      <w:r>
        <w:rPr>
          <w:rFonts w:cs="Times New Roman" w:hAnsi="Times New Roman" w:eastAsia="Times New Roman" w:ascii="Times New Roman"/>
          <w:spacing w:val="2"/>
          <w:w w:val="103"/>
          <w:sz w:val="21"/>
          <w:szCs w:val="21"/>
        </w:rPr>
        <w:t>1</w:t>
      </w:r>
      <w:r>
        <w:rPr>
          <w:rFonts w:cs="Times New Roman" w:hAnsi="Times New Roman" w:eastAsia="Times New Roman" w:ascii="Times New Roman"/>
          <w:spacing w:val="-3"/>
          <w:w w:val="105"/>
          <w:sz w:val="21"/>
          <w:szCs w:val="21"/>
        </w:rPr>
        <w:t>7</w:t>
      </w:r>
      <w:r>
        <w:rPr>
          <w:rFonts w:cs="Times New Roman" w:hAnsi="Times New Roman" w:eastAsia="Times New Roman" w:ascii="Times New Roman"/>
          <w:spacing w:val="1"/>
          <w:w w:val="104"/>
          <w:sz w:val="21"/>
          <w:szCs w:val="21"/>
        </w:rPr>
        <w:t>9</w:t>
      </w:r>
      <w:r>
        <w:rPr>
          <w:rFonts w:cs="Times New Roman" w:hAnsi="Times New Roman" w:eastAsia="Times New Roman" w:ascii="Times New Roman"/>
          <w:spacing w:val="4"/>
          <w:w w:val="95"/>
          <w:sz w:val="21"/>
          <w:szCs w:val="21"/>
        </w:rPr>
        <w:t>,</w:t>
      </w:r>
      <w:r>
        <w:rPr>
          <w:rFonts w:cs="Times New Roman" w:hAnsi="Times New Roman" w:eastAsia="Times New Roman" w:ascii="Times New Roman"/>
          <w:spacing w:val="0"/>
          <w:w w:val="148"/>
          <w:sz w:val="21"/>
          <w:szCs w:val="21"/>
        </w:rPr>
        <w:t> </w:t>
      </w:r>
      <w:r>
        <w:rPr>
          <w:rFonts w:cs="Times New Roman" w:hAnsi="Times New Roman" w:eastAsia="Times New Roman" w:ascii="Times New Roman"/>
          <w:spacing w:val="0"/>
          <w:w w:val="87"/>
          <w:sz w:val="21"/>
          <w:szCs w:val="21"/>
        </w:rPr>
        <w:t>P</w:t>
      </w:r>
      <w:r>
        <w:rPr>
          <w:rFonts w:cs="Times New Roman" w:hAnsi="Times New Roman" w:eastAsia="Times New Roman" w:ascii="Times New Roman"/>
          <w:spacing w:val="-7"/>
          <w:w w:val="87"/>
          <w:sz w:val="21"/>
          <w:szCs w:val="21"/>
        </w:rPr>
        <w:t>A</w:t>
      </w:r>
      <w:r>
        <w:rPr>
          <w:rFonts w:cs="Times New Roman" w:hAnsi="Times New Roman" w:eastAsia="Times New Roman" w:ascii="Times New Roman"/>
          <w:spacing w:val="4"/>
          <w:w w:val="87"/>
          <w:sz w:val="21"/>
          <w:szCs w:val="21"/>
        </w:rPr>
        <w:t>G</w:t>
      </w:r>
      <w:r>
        <w:rPr>
          <w:rFonts w:cs="Times New Roman" w:hAnsi="Times New Roman" w:eastAsia="Times New Roman" w:ascii="Times New Roman"/>
          <w:spacing w:val="1"/>
          <w:w w:val="87"/>
          <w:sz w:val="21"/>
          <w:szCs w:val="21"/>
        </w:rPr>
        <w:t>E</w:t>
      </w:r>
      <w:r>
        <w:rPr>
          <w:rFonts w:cs="Times New Roman" w:hAnsi="Times New Roman" w:eastAsia="Times New Roman" w:ascii="Times New Roman"/>
          <w:spacing w:val="2"/>
          <w:w w:val="87"/>
          <w:sz w:val="21"/>
          <w:szCs w:val="21"/>
        </w:rPr>
        <w:t>(</w:t>
      </w:r>
      <w:r>
        <w:rPr>
          <w:rFonts w:cs="Times New Roman" w:hAnsi="Times New Roman" w:eastAsia="Times New Roman" w:ascii="Times New Roman"/>
          <w:spacing w:val="-3"/>
          <w:w w:val="87"/>
          <w:sz w:val="21"/>
          <w:szCs w:val="21"/>
        </w:rPr>
        <w:t>S</w:t>
      </w:r>
      <w:r>
        <w:rPr>
          <w:rFonts w:cs="Times New Roman" w:hAnsi="Times New Roman" w:eastAsia="Times New Roman" w:ascii="Times New Roman"/>
          <w:spacing w:val="0"/>
          <w:w w:val="87"/>
          <w:sz w:val="21"/>
          <w:szCs w:val="21"/>
        </w:rPr>
        <w:t>)</w:t>
      </w:r>
      <w:r>
        <w:rPr>
          <w:rFonts w:cs="Times New Roman" w:hAnsi="Times New Roman" w:eastAsia="Times New Roman" w:ascii="Times New Roman"/>
          <w:spacing w:val="9"/>
          <w:w w:val="87"/>
          <w:sz w:val="21"/>
          <w:szCs w:val="21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1"/>
          <w:szCs w:val="21"/>
        </w:rPr>
        <w:t>1</w:t>
      </w:r>
      <w:r>
        <w:rPr>
          <w:rFonts w:cs="Times New Roman" w:hAnsi="Times New Roman" w:eastAsia="Times New Roman" w:ascii="Times New Roman"/>
          <w:spacing w:val="3"/>
          <w:w w:val="100"/>
          <w:sz w:val="21"/>
          <w:szCs w:val="21"/>
        </w:rPr>
        <w:t>3</w:t>
      </w:r>
      <w:r>
        <w:rPr>
          <w:rFonts w:cs="Times New Roman" w:hAnsi="Times New Roman" w:eastAsia="Times New Roman" w:ascii="Times New Roman"/>
          <w:spacing w:val="2"/>
          <w:w w:val="100"/>
          <w:sz w:val="21"/>
          <w:szCs w:val="21"/>
        </w:rPr>
        <w:t>1</w:t>
      </w:r>
      <w:r>
        <w:rPr>
          <w:rFonts w:cs="Times New Roman" w:hAnsi="Times New Roman" w:eastAsia="Times New Roman" w:ascii="Times New Roman"/>
          <w:spacing w:val="-6"/>
          <w:w w:val="100"/>
          <w:sz w:val="21"/>
          <w:szCs w:val="21"/>
        </w:rPr>
        <w:t>-</w:t>
      </w:r>
      <w:r>
        <w:rPr>
          <w:rFonts w:cs="Times New Roman" w:hAnsi="Times New Roman" w:eastAsia="Times New Roman" w:ascii="Times New Roman"/>
          <w:spacing w:val="2"/>
          <w:w w:val="100"/>
          <w:sz w:val="21"/>
          <w:szCs w:val="21"/>
        </w:rPr>
        <w:t>1</w:t>
      </w:r>
      <w:r>
        <w:rPr>
          <w:rFonts w:cs="Times New Roman" w:hAnsi="Times New Roman" w:eastAsia="Times New Roman" w:ascii="Times New Roman"/>
          <w:spacing w:val="1"/>
          <w:w w:val="100"/>
          <w:sz w:val="21"/>
          <w:szCs w:val="21"/>
        </w:rPr>
        <w:t>3</w:t>
      </w:r>
      <w:r>
        <w:rPr>
          <w:rFonts w:cs="Times New Roman" w:hAnsi="Times New Roman" w:eastAsia="Times New Roman" w:ascii="Times New Roman"/>
          <w:spacing w:val="2"/>
          <w:w w:val="100"/>
          <w:sz w:val="21"/>
          <w:szCs w:val="21"/>
        </w:rPr>
        <w:t>2</w:t>
      </w:r>
      <w:r>
        <w:rPr>
          <w:rFonts w:cs="Times New Roman" w:hAnsi="Times New Roman" w:eastAsia="Times New Roman" w:ascii="Times New Roman"/>
          <w:spacing w:val="0"/>
          <w:w w:val="100"/>
          <w:sz w:val="21"/>
          <w:szCs w:val="21"/>
        </w:rPr>
        <w:t>,</w:t>
      </w:r>
      <w:r>
        <w:rPr>
          <w:rFonts w:cs="Times New Roman" w:hAnsi="Times New Roman" w:eastAsia="Times New Roman" w:ascii="Times New Roman"/>
          <w:spacing w:val="14"/>
          <w:w w:val="100"/>
          <w:sz w:val="21"/>
          <w:szCs w:val="21"/>
        </w:rPr>
        <w:t> </w:t>
      </w:r>
      <w:r>
        <w:rPr>
          <w:rFonts w:cs="Times New Roman" w:hAnsi="Times New Roman" w:eastAsia="Times New Roman" w:ascii="Times New Roman"/>
          <w:spacing w:val="0"/>
          <w:w w:val="87"/>
          <w:sz w:val="21"/>
          <w:szCs w:val="21"/>
        </w:rPr>
        <w:t>O</w:t>
      </w:r>
      <w:r>
        <w:rPr>
          <w:rFonts w:cs="Times New Roman" w:hAnsi="Times New Roman" w:eastAsia="Times New Roman" w:ascii="Times New Roman"/>
          <w:spacing w:val="0"/>
          <w:w w:val="87"/>
          <w:sz w:val="21"/>
          <w:szCs w:val="21"/>
        </w:rPr>
        <w:t>F</w:t>
      </w:r>
      <w:r>
        <w:rPr>
          <w:rFonts w:cs="Times New Roman" w:hAnsi="Times New Roman" w:eastAsia="Times New Roman" w:ascii="Times New Roman"/>
          <w:spacing w:val="9"/>
          <w:w w:val="87"/>
          <w:sz w:val="21"/>
          <w:szCs w:val="21"/>
        </w:rPr>
        <w:t> </w:t>
      </w:r>
      <w:r>
        <w:rPr>
          <w:rFonts w:cs="Times New Roman" w:hAnsi="Times New Roman" w:eastAsia="Times New Roman" w:ascii="Times New Roman"/>
          <w:spacing w:val="-8"/>
          <w:w w:val="87"/>
          <w:sz w:val="21"/>
          <w:szCs w:val="21"/>
        </w:rPr>
        <w:t>T</w:t>
      </w:r>
      <w:r>
        <w:rPr>
          <w:rFonts w:cs="Times New Roman" w:hAnsi="Times New Roman" w:eastAsia="Times New Roman" w:ascii="Times New Roman"/>
          <w:spacing w:val="6"/>
          <w:w w:val="87"/>
          <w:sz w:val="21"/>
          <w:szCs w:val="21"/>
        </w:rPr>
        <w:t>H</w:t>
      </w:r>
      <w:r>
        <w:rPr>
          <w:rFonts w:cs="Times New Roman" w:hAnsi="Times New Roman" w:eastAsia="Times New Roman" w:ascii="Times New Roman"/>
          <w:spacing w:val="0"/>
          <w:w w:val="87"/>
          <w:sz w:val="21"/>
          <w:szCs w:val="21"/>
        </w:rPr>
        <w:t>E</w:t>
      </w:r>
      <w:r>
        <w:rPr>
          <w:rFonts w:cs="Times New Roman" w:hAnsi="Times New Roman" w:eastAsia="Times New Roman" w:ascii="Times New Roman"/>
          <w:spacing w:val="-8"/>
          <w:w w:val="87"/>
          <w:sz w:val="21"/>
          <w:szCs w:val="21"/>
        </w:rPr>
        <w:t> </w:t>
      </w:r>
      <w:r>
        <w:rPr>
          <w:rFonts w:cs="Times New Roman" w:hAnsi="Times New Roman" w:eastAsia="Times New Roman" w:ascii="Times New Roman"/>
          <w:spacing w:val="-2"/>
          <w:w w:val="96"/>
          <w:sz w:val="21"/>
          <w:szCs w:val="21"/>
        </w:rPr>
        <w:t>P</w:t>
      </w:r>
      <w:r>
        <w:rPr>
          <w:rFonts w:cs="Times New Roman" w:hAnsi="Times New Roman" w:eastAsia="Times New Roman" w:ascii="Times New Roman"/>
          <w:spacing w:val="7"/>
          <w:w w:val="86"/>
          <w:sz w:val="21"/>
          <w:szCs w:val="21"/>
        </w:rPr>
        <w:t>U</w:t>
      </w:r>
      <w:r>
        <w:rPr>
          <w:rFonts w:cs="Times New Roman" w:hAnsi="Times New Roman" w:eastAsia="Times New Roman" w:ascii="Times New Roman"/>
          <w:spacing w:val="-2"/>
          <w:w w:val="85"/>
          <w:sz w:val="21"/>
          <w:szCs w:val="21"/>
        </w:rPr>
        <w:t>B</w:t>
      </w:r>
      <w:r>
        <w:rPr>
          <w:rFonts w:cs="Times New Roman" w:hAnsi="Times New Roman" w:eastAsia="Times New Roman" w:ascii="Times New Roman"/>
          <w:spacing w:val="-8"/>
          <w:w w:val="77"/>
          <w:sz w:val="21"/>
          <w:szCs w:val="21"/>
        </w:rPr>
        <w:t>L</w:t>
      </w:r>
      <w:r>
        <w:rPr>
          <w:rFonts w:cs="Times New Roman" w:hAnsi="Times New Roman" w:eastAsia="Times New Roman" w:ascii="Times New Roman"/>
          <w:spacing w:val="7"/>
          <w:w w:val="67"/>
          <w:sz w:val="21"/>
          <w:szCs w:val="21"/>
        </w:rPr>
        <w:t>I</w:t>
      </w:r>
      <w:r>
        <w:rPr>
          <w:rFonts w:cs="Times New Roman" w:hAnsi="Times New Roman" w:eastAsia="Times New Roman" w:ascii="Times New Roman"/>
          <w:spacing w:val="0"/>
          <w:w w:val="85"/>
          <w:sz w:val="21"/>
          <w:szCs w:val="21"/>
        </w:rPr>
        <w:t>C</w:t>
      </w:r>
      <w:r>
        <w:rPr>
          <w:rFonts w:cs="Times New Roman" w:hAnsi="Times New Roman" w:eastAsia="Times New Roman" w:ascii="Times New Roman"/>
          <w:spacing w:val="-8"/>
          <w:w w:val="100"/>
          <w:sz w:val="21"/>
          <w:szCs w:val="21"/>
        </w:rPr>
        <w:t> </w:t>
      </w:r>
      <w:r>
        <w:rPr>
          <w:rFonts w:cs="Times New Roman" w:hAnsi="Times New Roman" w:eastAsia="Times New Roman" w:ascii="Times New Roman"/>
          <w:spacing w:val="-4"/>
          <w:w w:val="87"/>
          <w:sz w:val="21"/>
          <w:szCs w:val="21"/>
        </w:rPr>
        <w:t>R</w:t>
      </w:r>
      <w:r>
        <w:rPr>
          <w:rFonts w:cs="Times New Roman" w:hAnsi="Times New Roman" w:eastAsia="Times New Roman" w:ascii="Times New Roman"/>
          <w:spacing w:val="1"/>
          <w:w w:val="87"/>
          <w:sz w:val="21"/>
          <w:szCs w:val="21"/>
        </w:rPr>
        <w:t>E</w:t>
      </w:r>
      <w:r>
        <w:rPr>
          <w:rFonts w:cs="Times New Roman" w:hAnsi="Times New Roman" w:eastAsia="Times New Roman" w:ascii="Times New Roman"/>
          <w:spacing w:val="-4"/>
          <w:w w:val="87"/>
          <w:sz w:val="21"/>
          <w:szCs w:val="21"/>
        </w:rPr>
        <w:t>C</w:t>
      </w:r>
      <w:r>
        <w:rPr>
          <w:rFonts w:cs="Times New Roman" w:hAnsi="Times New Roman" w:eastAsia="Times New Roman" w:ascii="Times New Roman"/>
          <w:spacing w:val="0"/>
          <w:w w:val="87"/>
          <w:sz w:val="21"/>
          <w:szCs w:val="21"/>
        </w:rPr>
        <w:t>O</w:t>
      </w:r>
      <w:r>
        <w:rPr>
          <w:rFonts w:cs="Times New Roman" w:hAnsi="Times New Roman" w:eastAsia="Times New Roman" w:ascii="Times New Roman"/>
          <w:spacing w:val="-4"/>
          <w:w w:val="87"/>
          <w:sz w:val="21"/>
          <w:szCs w:val="21"/>
        </w:rPr>
        <w:t>R</w:t>
      </w:r>
      <w:r>
        <w:rPr>
          <w:rFonts w:cs="Times New Roman" w:hAnsi="Times New Roman" w:eastAsia="Times New Roman" w:ascii="Times New Roman"/>
          <w:spacing w:val="0"/>
          <w:w w:val="87"/>
          <w:sz w:val="21"/>
          <w:szCs w:val="21"/>
        </w:rPr>
        <w:t>D</w:t>
      </w:r>
      <w:r>
        <w:rPr>
          <w:rFonts w:cs="Times New Roman" w:hAnsi="Times New Roman" w:eastAsia="Times New Roman" w:ascii="Times New Roman"/>
          <w:spacing w:val="0"/>
          <w:w w:val="87"/>
          <w:sz w:val="21"/>
          <w:szCs w:val="21"/>
        </w:rPr>
        <w:t>S</w:t>
      </w:r>
      <w:r>
        <w:rPr>
          <w:rFonts w:cs="Times New Roman" w:hAnsi="Times New Roman" w:eastAsia="Times New Roman" w:ascii="Times New Roman"/>
          <w:spacing w:val="-6"/>
          <w:w w:val="87"/>
          <w:sz w:val="21"/>
          <w:szCs w:val="21"/>
        </w:rPr>
        <w:t> </w:t>
      </w:r>
      <w:r>
        <w:rPr>
          <w:rFonts w:cs="Times New Roman" w:hAnsi="Times New Roman" w:eastAsia="Times New Roman" w:ascii="Times New Roman"/>
          <w:spacing w:val="0"/>
          <w:w w:val="87"/>
          <w:sz w:val="21"/>
          <w:szCs w:val="21"/>
        </w:rPr>
        <w:t>O</w:t>
      </w:r>
      <w:r>
        <w:rPr>
          <w:rFonts w:cs="Times New Roman" w:hAnsi="Times New Roman" w:eastAsia="Times New Roman" w:ascii="Times New Roman"/>
          <w:spacing w:val="0"/>
          <w:w w:val="87"/>
          <w:sz w:val="21"/>
          <w:szCs w:val="21"/>
        </w:rPr>
        <w:t>F</w:t>
      </w:r>
      <w:r>
        <w:rPr>
          <w:rFonts w:cs="Times New Roman" w:hAnsi="Times New Roman" w:eastAsia="Times New Roman" w:ascii="Times New Roman"/>
          <w:spacing w:val="9"/>
          <w:w w:val="87"/>
          <w:sz w:val="21"/>
          <w:szCs w:val="21"/>
        </w:rPr>
        <w:t> </w:t>
      </w:r>
      <w:r>
        <w:rPr>
          <w:rFonts w:cs="Times New Roman" w:hAnsi="Times New Roman" w:eastAsia="Times New Roman" w:ascii="Times New Roman"/>
          <w:spacing w:val="-1"/>
          <w:w w:val="87"/>
          <w:sz w:val="21"/>
          <w:szCs w:val="21"/>
        </w:rPr>
        <w:t>B</w:t>
      </w:r>
      <w:r>
        <w:rPr>
          <w:rFonts w:cs="Times New Roman" w:hAnsi="Times New Roman" w:eastAsia="Times New Roman" w:ascii="Times New Roman"/>
          <w:spacing w:val="-3"/>
          <w:w w:val="87"/>
          <w:sz w:val="21"/>
          <w:szCs w:val="21"/>
        </w:rPr>
        <w:t>R</w:t>
      </w:r>
      <w:r>
        <w:rPr>
          <w:rFonts w:cs="Times New Roman" w:hAnsi="Times New Roman" w:eastAsia="Times New Roman" w:ascii="Times New Roman"/>
          <w:spacing w:val="0"/>
          <w:w w:val="87"/>
          <w:sz w:val="21"/>
          <w:szCs w:val="21"/>
        </w:rPr>
        <w:t>O</w:t>
      </w:r>
      <w:r>
        <w:rPr>
          <w:rFonts w:cs="Times New Roman" w:hAnsi="Times New Roman" w:eastAsia="Times New Roman" w:ascii="Times New Roman"/>
          <w:spacing w:val="-5"/>
          <w:w w:val="87"/>
          <w:sz w:val="21"/>
          <w:szCs w:val="21"/>
        </w:rPr>
        <w:t>W</w:t>
      </w:r>
      <w:r>
        <w:rPr>
          <w:rFonts w:cs="Times New Roman" w:hAnsi="Times New Roman" w:eastAsia="Times New Roman" w:ascii="Times New Roman"/>
          <w:spacing w:val="-6"/>
          <w:w w:val="87"/>
          <w:sz w:val="21"/>
          <w:szCs w:val="21"/>
        </w:rPr>
        <w:t>A</w:t>
      </w:r>
      <w:r>
        <w:rPr>
          <w:rFonts w:cs="Times New Roman" w:hAnsi="Times New Roman" w:eastAsia="Times New Roman" w:ascii="Times New Roman"/>
          <w:spacing w:val="-2"/>
          <w:w w:val="87"/>
          <w:sz w:val="21"/>
          <w:szCs w:val="21"/>
        </w:rPr>
        <w:t>R</w:t>
      </w:r>
      <w:r>
        <w:rPr>
          <w:rFonts w:cs="Times New Roman" w:hAnsi="Times New Roman" w:eastAsia="Times New Roman" w:ascii="Times New Roman"/>
          <w:spacing w:val="0"/>
          <w:w w:val="87"/>
          <w:sz w:val="21"/>
          <w:szCs w:val="21"/>
        </w:rPr>
        <w:t>D</w:t>
      </w:r>
      <w:r>
        <w:rPr>
          <w:rFonts w:cs="Times New Roman" w:hAnsi="Times New Roman" w:eastAsia="Times New Roman" w:ascii="Times New Roman"/>
          <w:spacing w:val="28"/>
          <w:w w:val="87"/>
          <w:sz w:val="21"/>
          <w:szCs w:val="21"/>
        </w:rPr>
        <w:t> </w:t>
      </w:r>
      <w:r>
        <w:rPr>
          <w:rFonts w:cs="Times New Roman" w:hAnsi="Times New Roman" w:eastAsia="Times New Roman" w:ascii="Times New Roman"/>
          <w:spacing w:val="-4"/>
          <w:w w:val="87"/>
          <w:sz w:val="21"/>
          <w:szCs w:val="21"/>
        </w:rPr>
        <w:t>C</w:t>
      </w:r>
      <w:r>
        <w:rPr>
          <w:rFonts w:cs="Times New Roman" w:hAnsi="Times New Roman" w:eastAsia="Times New Roman" w:ascii="Times New Roman"/>
          <w:spacing w:val="-2"/>
          <w:w w:val="87"/>
          <w:sz w:val="21"/>
          <w:szCs w:val="21"/>
        </w:rPr>
        <w:t>O</w:t>
      </w:r>
      <w:r>
        <w:rPr>
          <w:rFonts w:cs="Times New Roman" w:hAnsi="Times New Roman" w:eastAsia="Times New Roman" w:ascii="Times New Roman"/>
          <w:spacing w:val="6"/>
          <w:w w:val="87"/>
          <w:sz w:val="21"/>
          <w:szCs w:val="21"/>
        </w:rPr>
        <w:t>U</w:t>
      </w:r>
      <w:r>
        <w:rPr>
          <w:rFonts w:cs="Times New Roman" w:hAnsi="Times New Roman" w:eastAsia="Times New Roman" w:ascii="Times New Roman"/>
          <w:spacing w:val="6"/>
          <w:w w:val="87"/>
          <w:sz w:val="21"/>
          <w:szCs w:val="21"/>
        </w:rPr>
        <w:t>N</w:t>
      </w:r>
      <w:r>
        <w:rPr>
          <w:rFonts w:cs="Times New Roman" w:hAnsi="Times New Roman" w:eastAsia="Times New Roman" w:ascii="Times New Roman"/>
          <w:spacing w:val="-8"/>
          <w:w w:val="87"/>
          <w:sz w:val="21"/>
          <w:szCs w:val="21"/>
        </w:rPr>
        <w:t>T</w:t>
      </w:r>
      <w:r>
        <w:rPr>
          <w:rFonts w:cs="Times New Roman" w:hAnsi="Times New Roman" w:eastAsia="Times New Roman" w:ascii="Times New Roman"/>
          <w:spacing w:val="-5"/>
          <w:w w:val="87"/>
          <w:sz w:val="21"/>
          <w:szCs w:val="21"/>
        </w:rPr>
        <w:t>Y</w:t>
      </w:r>
      <w:r>
        <w:rPr>
          <w:rFonts w:cs="Times New Roman" w:hAnsi="Times New Roman" w:eastAsia="Times New Roman" w:ascii="Times New Roman"/>
          <w:spacing w:val="0"/>
          <w:w w:val="87"/>
          <w:sz w:val="21"/>
          <w:szCs w:val="21"/>
        </w:rPr>
        <w:t>,</w:t>
      </w:r>
      <w:r>
        <w:rPr>
          <w:rFonts w:cs="Times New Roman" w:hAnsi="Times New Roman" w:eastAsia="Times New Roman" w:ascii="Times New Roman"/>
          <w:spacing w:val="-3"/>
          <w:w w:val="87"/>
          <w:sz w:val="21"/>
          <w:szCs w:val="21"/>
        </w:rPr>
        <w:t> </w:t>
      </w:r>
      <w:r>
        <w:rPr>
          <w:rFonts w:cs="Times New Roman" w:hAnsi="Times New Roman" w:eastAsia="Times New Roman" w:ascii="Times New Roman"/>
          <w:spacing w:val="-1"/>
          <w:w w:val="86"/>
          <w:sz w:val="21"/>
          <w:szCs w:val="21"/>
        </w:rPr>
        <w:t>F</w:t>
      </w:r>
      <w:r>
        <w:rPr>
          <w:rFonts w:cs="Times New Roman" w:hAnsi="Times New Roman" w:eastAsia="Times New Roman" w:ascii="Times New Roman"/>
          <w:spacing w:val="-9"/>
          <w:w w:val="77"/>
          <w:sz w:val="21"/>
          <w:szCs w:val="21"/>
        </w:rPr>
        <w:t>L</w:t>
      </w:r>
      <w:r>
        <w:rPr>
          <w:rFonts w:cs="Times New Roman" w:hAnsi="Times New Roman" w:eastAsia="Times New Roman" w:ascii="Times New Roman"/>
          <w:spacing w:val="0"/>
          <w:w w:val="94"/>
          <w:sz w:val="21"/>
          <w:szCs w:val="21"/>
        </w:rPr>
        <w:t>O</w:t>
      </w:r>
      <w:r>
        <w:rPr>
          <w:rFonts w:cs="Times New Roman" w:hAnsi="Times New Roman" w:eastAsia="Times New Roman" w:ascii="Times New Roman"/>
          <w:spacing w:val="-2"/>
          <w:w w:val="85"/>
          <w:sz w:val="21"/>
          <w:szCs w:val="21"/>
        </w:rPr>
        <w:t>R</w:t>
      </w:r>
      <w:r>
        <w:rPr>
          <w:rFonts w:cs="Times New Roman" w:hAnsi="Times New Roman" w:eastAsia="Times New Roman" w:ascii="Times New Roman"/>
          <w:spacing w:val="4"/>
          <w:w w:val="67"/>
          <w:sz w:val="21"/>
          <w:szCs w:val="21"/>
        </w:rPr>
        <w:t>I</w:t>
      </w:r>
      <w:r>
        <w:rPr>
          <w:rFonts w:cs="Times New Roman" w:hAnsi="Times New Roman" w:eastAsia="Times New Roman" w:ascii="Times New Roman"/>
          <w:spacing w:val="0"/>
          <w:w w:val="88"/>
          <w:sz w:val="21"/>
          <w:szCs w:val="21"/>
        </w:rPr>
        <w:t>D</w:t>
      </w:r>
      <w:r>
        <w:rPr>
          <w:rFonts w:cs="Times New Roman" w:hAnsi="Times New Roman" w:eastAsia="Times New Roman" w:ascii="Times New Roman"/>
          <w:spacing w:val="-8"/>
          <w:w w:val="87"/>
          <w:sz w:val="21"/>
          <w:szCs w:val="21"/>
        </w:rPr>
        <w:t>A</w:t>
      </w:r>
      <w:r>
        <w:rPr>
          <w:rFonts w:cs="Times New Roman" w:hAnsi="Times New Roman" w:eastAsia="Times New Roman" w:ascii="Times New Roman"/>
          <w:spacing w:val="0"/>
          <w:w w:val="94"/>
          <w:sz w:val="21"/>
          <w:szCs w:val="21"/>
        </w:rPr>
        <w:t>.</w:t>
      </w:r>
      <w:r>
        <w:rPr>
          <w:rFonts w:cs="Times New Roman" w:hAnsi="Times New Roman" w:eastAsia="Times New Roman" w:ascii="Times New Roman"/>
          <w:spacing w:val="0"/>
          <w:w w:val="100"/>
          <w:sz w:val="21"/>
          <w:szCs w:val="21"/>
        </w:rPr>
      </w:r>
    </w:p>
    <w:sectPr>
      <w:type w:val="continuous"/>
      <w:pgSz w:w="12240" w:h="15840"/>
      <w:pgMar w:top="1480" w:bottom="280" w:left="1420" w:right="1560"/>
    </w:sectPr>
  </w:body>
</w:document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" xmlns:w10="urn:schemas-microsoft-com:office:word" xmlns:w="http://schemas.openxmlformats.org/wordprocessingml/2006/main" xmlns:sl="http://schemas.openxmlformats.org/schemaLibrary/2006/main">
  <w:compat>
    <w:compatSetting w:name="compatibilityMode" w:uri="http://schemas.microsoft.com/office/word" w:val="15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numPr>
        <w:numId w:val="9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numPr>
        <w:ilvl w:val="1"/>
        <w:numId w:val="9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numPr>
        <w:ilvl w:val="2"/>
        <w:numId w:val="9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numPr>
        <w:ilvl w:val="3"/>
        <w:numId w:val="9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numPr>
        <w:ilvl w:val="4"/>
        <w:numId w:val="9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numPr>
        <w:ilvl w:val="5"/>
        <w:numId w:val="9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numPr>
        <w:ilvl w:val="6"/>
        <w:numId w:val="9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numPr>
        <w:ilvl w:val="7"/>
        <w:numId w:val="9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numPr>
        <w:ilvl w:val="8"/>
        <w:numId w:val="9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</w:styles>
</file>

<file path=word/_rels/document.xml.rels><?xml version="1.0" encoding="UTF-8" standalone="yes"?>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styles" Target="styles.xml"/><Relationship Id="rId3" Type="http://schemas.openxmlformats.org/officeDocument/2006/relationships/theme" Target="theme/theme1.xml"/></Relationships>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Microsoft Office Word</Application>
  <DocSecurity>0</DocSecurity>
  <ScaleCrop>false</ScaleCrop>
  <LinksUpToDate>false</LinksUpToDate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/>
</file>